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05F05" w14:textId="7CBB5240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E26923">
        <w:rPr>
          <w:rFonts w:ascii="Arial" w:hAnsi="Arial" w:cs="Arial"/>
          <w:sz w:val="20"/>
          <w:szCs w:val="20"/>
          <w:lang w:eastAsia="ar-SA"/>
        </w:rPr>
        <w:t>5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SWZ</w:t>
      </w:r>
    </w:p>
    <w:p w14:paraId="5DAA523A" w14:textId="34467D4E" w:rsidR="00107A19" w:rsidRPr="00FA0CAC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EB78B7">
        <w:rPr>
          <w:rFonts w:ascii="Arial" w:hAnsi="Arial" w:cs="Arial"/>
          <w:b/>
          <w:bCs/>
          <w:sz w:val="20"/>
          <w:szCs w:val="20"/>
        </w:rPr>
        <w:t>ADM.261.</w:t>
      </w:r>
      <w:r w:rsidR="00E26923">
        <w:rPr>
          <w:rFonts w:ascii="Arial" w:hAnsi="Arial" w:cs="Arial"/>
          <w:b/>
          <w:bCs/>
          <w:sz w:val="20"/>
          <w:szCs w:val="20"/>
        </w:rPr>
        <w:t>3</w:t>
      </w:r>
      <w:r w:rsidR="00EB78B7">
        <w:rPr>
          <w:rFonts w:ascii="Arial" w:hAnsi="Arial" w:cs="Arial"/>
          <w:b/>
          <w:bCs/>
          <w:sz w:val="20"/>
          <w:szCs w:val="20"/>
        </w:rPr>
        <w:t>.2025</w:t>
      </w:r>
    </w:p>
    <w:p w14:paraId="6A216E62" w14:textId="77777777" w:rsidR="00107A19" w:rsidRPr="00FA0CAC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1F949459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220BDFA5" w14:textId="189E6174" w:rsidR="00C03BFF" w:rsidRPr="00FA0CAC" w:rsidRDefault="00B73F66" w:rsidP="00B73F66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OŚWIADCZENIE WYKONAWCY</w:t>
      </w:r>
      <w:r>
        <w:rPr>
          <w:rFonts w:ascii="Arial" w:hAnsi="Arial" w:cs="Arial"/>
          <w:b/>
          <w:bCs/>
        </w:rPr>
        <w:br/>
      </w:r>
      <w:r w:rsidRPr="00B73F66">
        <w:rPr>
          <w:rFonts w:ascii="Arial" w:hAnsi="Arial" w:cs="Arial"/>
          <w:b/>
          <w:bCs/>
        </w:rPr>
        <w:t xml:space="preserve">SKŁADANE NA PODSTAWIE ART. </w:t>
      </w:r>
      <w:r w:rsidR="002009F0">
        <w:rPr>
          <w:rFonts w:ascii="Arial" w:hAnsi="Arial" w:cs="Arial"/>
          <w:b/>
          <w:bCs/>
        </w:rPr>
        <w:t>1</w:t>
      </w:r>
      <w:r w:rsidRPr="00B73F66">
        <w:rPr>
          <w:rFonts w:ascii="Arial" w:hAnsi="Arial" w:cs="Arial"/>
          <w:b/>
          <w:bCs/>
        </w:rPr>
        <w:t>25 UST. 1 USTAW</w:t>
      </w:r>
      <w:r>
        <w:rPr>
          <w:rFonts w:ascii="Arial" w:hAnsi="Arial" w:cs="Arial"/>
          <w:b/>
          <w:bCs/>
        </w:rPr>
        <w:t xml:space="preserve">Y </w:t>
      </w:r>
      <w:r w:rsidRPr="00B73F66">
        <w:rPr>
          <w:rFonts w:ascii="Arial" w:hAnsi="Arial" w:cs="Arial"/>
          <w:b/>
          <w:bCs/>
        </w:rPr>
        <w:t>DOTYCZĄCE</w:t>
      </w:r>
      <w:r w:rsidR="00153165">
        <w:rPr>
          <w:rFonts w:ascii="Arial" w:hAnsi="Arial" w:cs="Arial"/>
          <w:b/>
          <w:bCs/>
        </w:rPr>
        <w:t xml:space="preserve"> </w:t>
      </w:r>
      <w:r w:rsidR="00153165" w:rsidRPr="00153165">
        <w:rPr>
          <w:rFonts w:ascii="Arial" w:hAnsi="Arial" w:cs="Arial"/>
          <w:b/>
          <w:bCs/>
        </w:rPr>
        <w:t>PRZESŁANEK WYKLUCZENIA Z POSTĘPOWANI</w:t>
      </w:r>
      <w:r w:rsidR="00153165">
        <w:rPr>
          <w:rFonts w:ascii="Arial" w:hAnsi="Arial" w:cs="Arial"/>
          <w:b/>
          <w:bCs/>
        </w:rPr>
        <w:t>A</w:t>
      </w:r>
    </w:p>
    <w:p w14:paraId="3C8F7118" w14:textId="04C1D892" w:rsidR="00107A19" w:rsidRPr="00FA0CAC" w:rsidRDefault="00107A19" w:rsidP="00FA6D9F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FA0CAC">
        <w:rPr>
          <w:rFonts w:ascii="Arial" w:hAnsi="Arial" w:cs="Arial"/>
          <w:sz w:val="20"/>
          <w:szCs w:val="20"/>
        </w:rPr>
        <w:t>do postępowania na</w:t>
      </w:r>
      <w:r w:rsidR="00074904" w:rsidRPr="00FA0CAC">
        <w:rPr>
          <w:rFonts w:ascii="Arial" w:hAnsi="Arial" w:cs="Arial"/>
          <w:sz w:val="20"/>
          <w:szCs w:val="20"/>
        </w:rPr>
        <w:t xml:space="preserve"> </w:t>
      </w:r>
      <w:r w:rsidR="00E26923">
        <w:rPr>
          <w:rFonts w:ascii="Arial" w:hAnsi="Arial" w:cs="Arial"/>
          <w:sz w:val="20"/>
          <w:szCs w:val="20"/>
        </w:rPr>
        <w:t>remont korytarzy znajdujących się</w:t>
      </w:r>
      <w:r w:rsidRPr="00FA0CAC">
        <w:rPr>
          <w:rFonts w:ascii="Arial" w:hAnsi="Arial" w:cs="Arial"/>
          <w:sz w:val="20"/>
          <w:szCs w:val="20"/>
        </w:rPr>
        <w:t xml:space="preserve"> w budynku Sądu Rejonowego w Otwocku przy ul. Armii Krajowej 2 </w:t>
      </w:r>
    </w:p>
    <w:p w14:paraId="65F26961" w14:textId="77777777" w:rsidR="00C03BFF" w:rsidRPr="00B73F66" w:rsidRDefault="00C03BFF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1FC188E7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 w:rsidRPr="00B73F66">
        <w:rPr>
          <w:rFonts w:ascii="Arial" w:hAnsi="Arial" w:cs="Arial"/>
          <w:b/>
          <w:sz w:val="20"/>
          <w:szCs w:val="20"/>
        </w:rPr>
        <w:t>Zamawiający:</w:t>
      </w:r>
    </w:p>
    <w:p w14:paraId="5EADD783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Sąd Rejonowy w Otwocku</w:t>
      </w:r>
    </w:p>
    <w:p w14:paraId="4E31B560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ul. Armii Krajowej</w:t>
      </w:r>
    </w:p>
    <w:p w14:paraId="6407F638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05-400 Otwock</w:t>
      </w:r>
    </w:p>
    <w:p w14:paraId="207DB416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</w:p>
    <w:p w14:paraId="11727F7F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Pr="00B73F66">
        <w:rPr>
          <w:rFonts w:ascii="Arial" w:hAnsi="Arial" w:cs="Arial"/>
          <w:b/>
          <w:sz w:val="20"/>
          <w:szCs w:val="20"/>
        </w:rPr>
        <w:t>:</w:t>
      </w:r>
    </w:p>
    <w:p w14:paraId="7091D3E5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257AF134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788418DA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4C8A5426" w14:textId="1B9E1B5A" w:rsidR="00B73F66" w:rsidRPr="00B73F66" w:rsidRDefault="00B73F66" w:rsidP="00B73F66">
      <w:pPr>
        <w:pStyle w:val="Default"/>
        <w:spacing w:after="120"/>
        <w:jc w:val="center"/>
      </w:pPr>
      <w:r w:rsidRPr="00B73F66">
        <w:rPr>
          <w:i/>
          <w:color w:val="auto"/>
          <w:sz w:val="16"/>
          <w:szCs w:val="16"/>
          <w:lang w:eastAsia="ar-SA"/>
        </w:rPr>
        <w:t>(pełna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proofErr w:type="spellStart"/>
      <w:r w:rsidRPr="00B73F66">
        <w:rPr>
          <w:i/>
          <w:color w:val="auto"/>
          <w:sz w:val="16"/>
          <w:szCs w:val="16"/>
          <w:lang w:eastAsia="ar-SA"/>
        </w:rPr>
        <w:t>CEiDG</w:t>
      </w:r>
      <w:proofErr w:type="spellEnd"/>
      <w:r w:rsidRPr="00B73F66">
        <w:rPr>
          <w:i/>
          <w:color w:val="auto"/>
          <w:sz w:val="16"/>
          <w:szCs w:val="16"/>
          <w:lang w:eastAsia="ar-SA"/>
        </w:rPr>
        <w:t xml:space="preserve">) </w:t>
      </w:r>
    </w:p>
    <w:p w14:paraId="71CB08BF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151B8A84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reprezentowany przez:</w:t>
      </w:r>
    </w:p>
    <w:p w14:paraId="5C9D98A2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24F55EE9" w14:textId="77777777" w:rsidR="00B73F66" w:rsidRPr="00B73F66" w:rsidRDefault="00B73F66" w:rsidP="00B73F66">
      <w:pPr>
        <w:pStyle w:val="Default"/>
        <w:spacing w:after="120"/>
        <w:jc w:val="center"/>
        <w:rPr>
          <w:i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 xml:space="preserve"> (imię, nazwisko, stanowisko/podstawa do reprezentacji) </w:t>
      </w:r>
    </w:p>
    <w:p w14:paraId="7446E53C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 xml:space="preserve">oświadczam, co następuje: </w:t>
      </w:r>
    </w:p>
    <w:p w14:paraId="5ED531C5" w14:textId="77777777" w:rsidR="00B73F66" w:rsidRDefault="00B73F66" w:rsidP="00B73F66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INFORMACJA DOTYCZĄCA WYKONAWCY:</w:t>
      </w:r>
    </w:p>
    <w:p w14:paraId="33E33FE3" w14:textId="5B95E3EF" w:rsidR="00153165" w:rsidRDefault="00153165" w:rsidP="00153165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153165">
        <w:rPr>
          <w:rFonts w:ascii="Arial" w:hAnsi="Arial" w:cs="Arial"/>
          <w:sz w:val="20"/>
          <w:szCs w:val="20"/>
        </w:rPr>
        <w:t xml:space="preserve">ie podlegam wykluczeniu z postępowania na podstawie art. </w:t>
      </w:r>
      <w:r w:rsidR="002009F0">
        <w:rPr>
          <w:rFonts w:ascii="Arial" w:hAnsi="Arial" w:cs="Arial"/>
          <w:sz w:val="20"/>
          <w:szCs w:val="20"/>
        </w:rPr>
        <w:t xml:space="preserve">108 </w:t>
      </w:r>
      <w:r w:rsidRPr="00153165">
        <w:rPr>
          <w:rFonts w:ascii="Arial" w:hAnsi="Arial" w:cs="Arial"/>
          <w:sz w:val="20"/>
          <w:szCs w:val="20"/>
        </w:rPr>
        <w:t>ustawy (</w:t>
      </w:r>
      <w:r>
        <w:rPr>
          <w:rFonts w:ascii="Arial" w:hAnsi="Arial" w:cs="Arial"/>
          <w:sz w:val="20"/>
          <w:szCs w:val="20"/>
        </w:rPr>
        <w:t xml:space="preserve">Rozdział V </w:t>
      </w:r>
      <w:r w:rsidRPr="00153165">
        <w:rPr>
          <w:rFonts w:ascii="Arial" w:hAnsi="Arial" w:cs="Arial"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>);</w:t>
      </w:r>
    </w:p>
    <w:p w14:paraId="3016C1D4" w14:textId="1EAF44CD" w:rsidR="00153165" w:rsidRDefault="00153165" w:rsidP="00153165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53165">
        <w:rPr>
          <w:rFonts w:ascii="Arial" w:hAnsi="Arial" w:cs="Arial"/>
          <w:sz w:val="20"/>
          <w:szCs w:val="20"/>
        </w:rPr>
        <w:t xml:space="preserve">nie podlegam wykluczeniu z postępowania na podstawie art. </w:t>
      </w:r>
      <w:r w:rsidR="002009F0">
        <w:rPr>
          <w:rFonts w:ascii="Arial" w:hAnsi="Arial" w:cs="Arial"/>
          <w:sz w:val="20"/>
          <w:szCs w:val="20"/>
        </w:rPr>
        <w:t>109</w:t>
      </w:r>
      <w:r>
        <w:rPr>
          <w:rFonts w:ascii="Arial" w:hAnsi="Arial" w:cs="Arial"/>
          <w:sz w:val="20"/>
          <w:szCs w:val="20"/>
        </w:rPr>
        <w:t xml:space="preserve"> </w:t>
      </w:r>
      <w:r w:rsidR="00E26923">
        <w:rPr>
          <w:rFonts w:ascii="Arial" w:hAnsi="Arial" w:cs="Arial"/>
          <w:sz w:val="20"/>
          <w:szCs w:val="20"/>
        </w:rPr>
        <w:t xml:space="preserve">ust. </w:t>
      </w:r>
      <w:r w:rsidR="00E26923" w:rsidRPr="00E26923">
        <w:rPr>
          <w:rFonts w:ascii="Arial" w:hAnsi="Arial" w:cs="Arial"/>
          <w:sz w:val="20"/>
          <w:szCs w:val="20"/>
        </w:rPr>
        <w:t xml:space="preserve">1 pkt. 1, 4, 5, 7, 8 i 10 </w:t>
      </w:r>
      <w:r>
        <w:rPr>
          <w:rFonts w:ascii="Arial" w:hAnsi="Arial" w:cs="Arial"/>
          <w:sz w:val="20"/>
          <w:szCs w:val="20"/>
        </w:rPr>
        <w:t xml:space="preserve">ustawy </w:t>
      </w:r>
      <w:r w:rsidRPr="0015316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Rozdział V </w:t>
      </w:r>
      <w:r w:rsidRPr="00153165">
        <w:rPr>
          <w:rFonts w:ascii="Arial" w:hAnsi="Arial" w:cs="Arial"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>)</w:t>
      </w:r>
    </w:p>
    <w:p w14:paraId="4BD9E7BF" w14:textId="77777777" w:rsidR="00E26923" w:rsidRDefault="00655BD2" w:rsidP="00E26923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655BD2">
        <w:rPr>
          <w:rFonts w:ascii="Arial" w:hAnsi="Arial" w:cs="Arial"/>
          <w:sz w:val="20"/>
          <w:szCs w:val="20"/>
        </w:rPr>
        <w:t>nie podlega</w:t>
      </w:r>
      <w:r>
        <w:rPr>
          <w:rFonts w:ascii="Arial" w:hAnsi="Arial" w:cs="Arial"/>
          <w:sz w:val="20"/>
          <w:szCs w:val="20"/>
        </w:rPr>
        <w:t>m</w:t>
      </w:r>
      <w:r w:rsidRPr="00655BD2">
        <w:rPr>
          <w:rFonts w:ascii="Arial" w:hAnsi="Arial" w:cs="Arial"/>
          <w:sz w:val="20"/>
          <w:szCs w:val="20"/>
        </w:rPr>
        <w:t xml:space="preserve"> wykluczeniu z postępowania na podstawie art. 7 ust. 1 ustawy o szczególnych rozwiązaniach w zakresie przeciwdziałania wspieraniu agresji na Ukrainę oraz służących ochronie bezpieczeństwa narodowego (Rozdział V SWZ);</w:t>
      </w:r>
    </w:p>
    <w:p w14:paraId="004820B7" w14:textId="77777777" w:rsidR="00E26923" w:rsidRDefault="00672A85" w:rsidP="00E26923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26923">
        <w:rPr>
          <w:rFonts w:ascii="Arial" w:hAnsi="Arial" w:cs="Arial"/>
          <w:sz w:val="20"/>
          <w:szCs w:val="20"/>
        </w:rPr>
        <w:t>nie podlegam wykluczeniu z postępowania na podstawie art. 5k Rozporządzenia Rady (UE) 2022/576 z dnia 8 kwietnia 2022 r. w sprawie zmiany rozporządzenia (UE) nr 833/2014 dotyczącego środków ograniczających w związku z działaniami Rosji destabilizującymi sytuację na Ukrainie z dnia 8 kwietnia 2022 r.,</w:t>
      </w:r>
    </w:p>
    <w:p w14:paraId="7416BE1A" w14:textId="72A0141E" w:rsidR="00153165" w:rsidRPr="00E26923" w:rsidRDefault="00153165" w:rsidP="00E26923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E26923">
        <w:rPr>
          <w:rFonts w:ascii="Arial" w:hAnsi="Arial" w:cs="Arial"/>
          <w:sz w:val="20"/>
          <w:szCs w:val="20"/>
        </w:rPr>
        <w:t>zachodzą w stosunku do Wykonawcy podstawy wykluczenia z postępowania na podstawie art. </w:t>
      </w:r>
      <w:r w:rsidRPr="00E26923">
        <w:rPr>
          <w:sz w:val="20"/>
          <w:szCs w:val="20"/>
        </w:rPr>
        <w:t>…………………………</w:t>
      </w:r>
      <w:r w:rsidRPr="00E26923">
        <w:rPr>
          <w:rFonts w:ascii="Arial" w:hAnsi="Arial" w:cs="Arial"/>
          <w:sz w:val="20"/>
          <w:szCs w:val="20"/>
        </w:rPr>
        <w:t xml:space="preserve">ustawy (podać mającą zastosowanie podstawę wykluczenia spośród wymienionych w art. </w:t>
      </w:r>
      <w:r w:rsidR="002009F0" w:rsidRPr="00E26923">
        <w:rPr>
          <w:rFonts w:ascii="Arial" w:hAnsi="Arial" w:cs="Arial"/>
          <w:sz w:val="20"/>
          <w:szCs w:val="20"/>
        </w:rPr>
        <w:t>108 ust. 1</w:t>
      </w:r>
      <w:r w:rsidRPr="00E26923">
        <w:rPr>
          <w:rFonts w:ascii="Arial" w:hAnsi="Arial" w:cs="Arial"/>
          <w:sz w:val="20"/>
          <w:szCs w:val="20"/>
        </w:rPr>
        <w:t xml:space="preserve"> ustawy</w:t>
      </w:r>
      <w:r w:rsidR="00655BD2" w:rsidRPr="00E26923">
        <w:rPr>
          <w:rFonts w:ascii="Arial" w:hAnsi="Arial" w:cs="Arial"/>
          <w:sz w:val="20"/>
          <w:szCs w:val="20"/>
        </w:rPr>
        <w:t>,</w:t>
      </w:r>
      <w:r w:rsidRPr="00E26923">
        <w:rPr>
          <w:rFonts w:ascii="Arial" w:hAnsi="Arial" w:cs="Arial"/>
          <w:sz w:val="20"/>
          <w:szCs w:val="20"/>
        </w:rPr>
        <w:t xml:space="preserve"> w art. </w:t>
      </w:r>
      <w:r w:rsidR="002009F0" w:rsidRPr="00E26923">
        <w:rPr>
          <w:rFonts w:ascii="Arial" w:hAnsi="Arial" w:cs="Arial"/>
          <w:sz w:val="20"/>
          <w:szCs w:val="20"/>
        </w:rPr>
        <w:t xml:space="preserve">109 </w:t>
      </w:r>
      <w:r w:rsidR="00E26923">
        <w:rPr>
          <w:rFonts w:ascii="Arial" w:hAnsi="Arial" w:cs="Arial"/>
          <w:sz w:val="20"/>
          <w:szCs w:val="20"/>
        </w:rPr>
        <w:t>ust. 1</w:t>
      </w:r>
      <w:r w:rsidR="00E26923" w:rsidRPr="00E26923">
        <w:rPr>
          <w:rFonts w:ascii="Arial" w:hAnsi="Arial" w:cs="Arial"/>
          <w:sz w:val="20"/>
          <w:szCs w:val="20"/>
        </w:rPr>
        <w:t xml:space="preserve"> pkt. 1, 4, 5, 7, 8 i 10 </w:t>
      </w:r>
      <w:r w:rsidRPr="00E26923">
        <w:rPr>
          <w:rFonts w:ascii="Arial" w:hAnsi="Arial" w:cs="Arial"/>
          <w:sz w:val="20"/>
          <w:szCs w:val="20"/>
        </w:rPr>
        <w:t>ustawy</w:t>
      </w:r>
      <w:r w:rsidR="00672A85" w:rsidRPr="00E26923">
        <w:rPr>
          <w:rFonts w:ascii="Arial" w:hAnsi="Arial" w:cs="Arial"/>
          <w:sz w:val="20"/>
          <w:szCs w:val="20"/>
        </w:rPr>
        <w:t xml:space="preserve">, </w:t>
      </w:r>
      <w:r w:rsidR="00655BD2" w:rsidRPr="00E26923">
        <w:rPr>
          <w:rFonts w:ascii="Arial" w:hAnsi="Arial" w:cs="Arial"/>
          <w:sz w:val="20"/>
          <w:szCs w:val="20"/>
        </w:rPr>
        <w:t xml:space="preserve">art. 7 ust. 1 ustawy </w:t>
      </w:r>
      <w:r w:rsidR="00655BD2" w:rsidRPr="00E26923">
        <w:rPr>
          <w:rFonts w:ascii="Arial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672A85" w:rsidRPr="00E26923">
        <w:rPr>
          <w:rFonts w:ascii="Arial" w:hAnsi="Arial" w:cs="Arial"/>
          <w:i/>
          <w:iCs/>
          <w:sz w:val="20"/>
          <w:szCs w:val="20"/>
        </w:rPr>
        <w:t xml:space="preserve"> lub art. 5k Rozporządzenia Rady (UE) 2022/576 z dnia 8 kwietnia 2022 r. w sprawie zmiany rozporządzenia (UE) nr 833/2014 </w:t>
      </w:r>
      <w:r w:rsidR="00672A85" w:rsidRPr="00E26923">
        <w:rPr>
          <w:rFonts w:ascii="Arial" w:hAnsi="Arial" w:cs="Arial"/>
          <w:i/>
          <w:iCs/>
          <w:sz w:val="20"/>
          <w:szCs w:val="20"/>
        </w:rPr>
        <w:lastRenderedPageBreak/>
        <w:t>dotyczącego środków ograniczających w związku z działaniami Rosji destabilizującymi sytuację na Ukrainie z dnia 8 kwietnia 2022 r.,</w:t>
      </w:r>
      <w:r w:rsidRPr="00E26923">
        <w:rPr>
          <w:rFonts w:ascii="Arial" w:hAnsi="Arial" w:cs="Arial"/>
          <w:sz w:val="20"/>
          <w:szCs w:val="20"/>
        </w:rPr>
        <w:t>).</w:t>
      </w:r>
    </w:p>
    <w:p w14:paraId="2787CE5A" w14:textId="15E50206" w:rsidR="00153165" w:rsidRPr="00153165" w:rsidRDefault="00153165" w:rsidP="00153165">
      <w:pPr>
        <w:spacing w:after="120"/>
        <w:ind w:left="340"/>
        <w:jc w:val="both"/>
        <w:rPr>
          <w:rFonts w:ascii="Arial" w:hAnsi="Arial" w:cs="Arial"/>
          <w:sz w:val="20"/>
          <w:szCs w:val="20"/>
        </w:rPr>
      </w:pPr>
      <w:r w:rsidRPr="00153165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2009F0">
        <w:rPr>
          <w:rFonts w:ascii="Arial" w:hAnsi="Arial" w:cs="Arial"/>
          <w:sz w:val="20"/>
          <w:szCs w:val="20"/>
        </w:rPr>
        <w:t>110 ust. 2</w:t>
      </w:r>
      <w:r w:rsidRPr="00153165">
        <w:rPr>
          <w:rFonts w:ascii="Arial" w:hAnsi="Arial" w:cs="Arial"/>
          <w:sz w:val="20"/>
          <w:szCs w:val="20"/>
        </w:rPr>
        <w:t xml:space="preserve"> ustawy podjąłem następujące środki naprawcze: </w:t>
      </w:r>
    </w:p>
    <w:p w14:paraId="2004238C" w14:textId="77777777" w:rsidR="00153165" w:rsidRPr="00B73F66" w:rsidRDefault="00153165" w:rsidP="00153165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</w:t>
      </w:r>
      <w:r w:rsidR="00A17FFB">
        <w:t>........................</w:t>
      </w:r>
      <w:r w:rsidRPr="00B73F66">
        <w:t>........................</w:t>
      </w:r>
    </w:p>
    <w:p w14:paraId="59D464F6" w14:textId="77777777" w:rsidR="00153165" w:rsidRPr="00B73F66" w:rsidRDefault="00153165" w:rsidP="00A17FFB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.....................................................................................................................................................</w:t>
      </w:r>
      <w:r w:rsidR="00A17FFB">
        <w:t>.........................</w:t>
      </w:r>
    </w:p>
    <w:p w14:paraId="44320690" w14:textId="77777777" w:rsidR="00A17FFB" w:rsidRPr="00B73F66" w:rsidRDefault="00A17FFB" w:rsidP="00A17FFB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.....................................................................................................................................................</w:t>
      </w:r>
      <w:r>
        <w:t>........................</w:t>
      </w:r>
    </w:p>
    <w:p w14:paraId="4E3289F2" w14:textId="77777777" w:rsidR="00A17FFB" w:rsidRPr="00B73F66" w:rsidRDefault="00A17FFB" w:rsidP="00A17FFB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40" w:firstLine="0"/>
        <w:textAlignment w:val="auto"/>
      </w:pPr>
      <w:r w:rsidRPr="00B73F66">
        <w:t>.....................................................................................................................................................</w:t>
      </w:r>
      <w:r>
        <w:t>........................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FA6D9F" w:rsidRPr="00FA0CAC" w14:paraId="7E2CAD59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4A2D0CDF" w14:textId="77777777" w:rsidR="00FA6D9F" w:rsidRPr="00FA0CAC" w:rsidRDefault="00000000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pict w14:anchorId="11AA29C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2050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">
                  <v:textbox>
                    <w:txbxContent>
                      <w:p w14:paraId="3D82358F" w14:textId="77777777" w:rsidR="00FA6D9F" w:rsidRDefault="00FA6D9F" w:rsidP="00FA6D9F"/>
                      <w:p w14:paraId="474D8A70" w14:textId="77777777" w:rsidR="00FA6D9F" w:rsidRDefault="00FA6D9F" w:rsidP="00FA6D9F"/>
                      <w:p w14:paraId="04C4BC37" w14:textId="77777777" w:rsidR="00FA6D9F" w:rsidRDefault="00FA6D9F" w:rsidP="00FA6D9F"/>
                      <w:p w14:paraId="0A752F13" w14:textId="77777777" w:rsidR="00FA6D9F" w:rsidRPr="00CC0CF3" w:rsidRDefault="00FA6D9F" w:rsidP="00FA6D9F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4C9B9C02" w14:textId="77777777" w:rsidR="00FA6D9F" w:rsidRPr="00C03BFF" w:rsidRDefault="00FA6D9F" w:rsidP="00FA6D9F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pieczęć Wykonawcy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D53A6D8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4D349285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4E5E14A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3200C015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61D5A431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C08DF57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B6CE9E4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7C55AF22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1303353B" w14:textId="77777777" w:rsidR="00A17FFB" w:rsidRDefault="00A17FFB" w:rsidP="00A17FFB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35396ABA" w14:textId="77777777" w:rsidR="000322F3" w:rsidRPr="000322F3" w:rsidRDefault="000322F3" w:rsidP="000322F3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  <w:r w:rsidRPr="000322F3">
        <w:rPr>
          <w:rFonts w:ascii="Arial" w:hAnsi="Arial" w:cs="Arial"/>
          <w:b/>
          <w:sz w:val="20"/>
          <w:szCs w:val="20"/>
        </w:rPr>
        <w:t>Uwaga:</w:t>
      </w:r>
    </w:p>
    <w:p w14:paraId="76C03C9B" w14:textId="77777777" w:rsidR="00B73F66" w:rsidRPr="000322F3" w:rsidRDefault="00B73F66" w:rsidP="000322F3">
      <w:pPr>
        <w:spacing w:after="120"/>
        <w:ind w:right="-334"/>
        <w:jc w:val="both"/>
        <w:rPr>
          <w:rFonts w:ascii="Arial" w:hAnsi="Arial" w:cs="Arial"/>
          <w:i/>
          <w:spacing w:val="2"/>
          <w:sz w:val="20"/>
          <w:szCs w:val="20"/>
        </w:rPr>
      </w:pPr>
      <w:r w:rsidRPr="000322F3">
        <w:rPr>
          <w:rFonts w:ascii="Arial" w:hAnsi="Arial" w:cs="Arial"/>
          <w:i/>
          <w:spacing w:val="2"/>
          <w:sz w:val="20"/>
          <w:szCs w:val="20"/>
        </w:rPr>
        <w:t>W przypadku wspólnego ubiegania się o zamówienie powyżs</w:t>
      </w:r>
      <w:r w:rsidR="00E547ED">
        <w:rPr>
          <w:rFonts w:ascii="Arial" w:hAnsi="Arial" w:cs="Arial"/>
          <w:i/>
          <w:spacing w:val="2"/>
          <w:sz w:val="20"/>
          <w:szCs w:val="20"/>
        </w:rPr>
        <w:t>ze oświadczenie składa każdy z </w:t>
      </w:r>
      <w:r w:rsidR="00A17FFB">
        <w:rPr>
          <w:rFonts w:ascii="Arial" w:hAnsi="Arial" w:cs="Arial"/>
          <w:i/>
          <w:spacing w:val="2"/>
          <w:sz w:val="20"/>
          <w:szCs w:val="20"/>
        </w:rPr>
        <w:t>W</w:t>
      </w:r>
      <w:r w:rsidRPr="000322F3">
        <w:rPr>
          <w:rFonts w:ascii="Arial" w:hAnsi="Arial" w:cs="Arial"/>
          <w:i/>
          <w:spacing w:val="2"/>
          <w:sz w:val="20"/>
          <w:szCs w:val="20"/>
        </w:rPr>
        <w:t>ykonawców wspólnie ubiegających się o zamówienie. W związku z powyższym w takiej sytuacji jego treść należy powielić w liczbie odpowiadającej liczbie podmio</w:t>
      </w:r>
      <w:r w:rsidR="00A17FFB">
        <w:rPr>
          <w:rFonts w:ascii="Arial" w:hAnsi="Arial" w:cs="Arial"/>
          <w:i/>
          <w:spacing w:val="2"/>
          <w:sz w:val="20"/>
          <w:szCs w:val="20"/>
        </w:rPr>
        <w:t>tów</w:t>
      </w:r>
      <w:r w:rsidRPr="000322F3">
        <w:rPr>
          <w:rFonts w:ascii="Arial" w:hAnsi="Arial" w:cs="Arial"/>
          <w:i/>
          <w:spacing w:val="2"/>
          <w:sz w:val="20"/>
          <w:szCs w:val="20"/>
        </w:rPr>
        <w:t>.</w:t>
      </w:r>
    </w:p>
    <w:p w14:paraId="47E1FABF" w14:textId="77777777" w:rsidR="00B73F66" w:rsidRPr="002D3BA3" w:rsidRDefault="00B73F66" w:rsidP="00B73F66">
      <w:pPr>
        <w:widowControl w:val="0"/>
        <w:suppressAutoHyphens/>
        <w:ind w:left="419"/>
        <w:jc w:val="both"/>
        <w:rPr>
          <w:bCs/>
        </w:rPr>
      </w:pPr>
    </w:p>
    <w:p w14:paraId="435D55B7" w14:textId="77777777" w:rsidR="00B73F66" w:rsidRDefault="00B73F66" w:rsidP="000322F3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t xml:space="preserve">INFORMACJA </w:t>
      </w:r>
      <w:r w:rsidR="00A17FFB">
        <w:rPr>
          <w:rFonts w:ascii="Arial" w:hAnsi="Arial" w:cs="Arial"/>
          <w:b/>
          <w:bCs/>
        </w:rPr>
        <w:t>DOTYCZĄCA PODWYKONAWCY</w:t>
      </w:r>
    </w:p>
    <w:p w14:paraId="6EAE2FA2" w14:textId="77777777" w:rsidR="00A17FFB" w:rsidRPr="000322F3" w:rsidRDefault="00A17FFB" w:rsidP="00A17FFB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  <w:r w:rsidRPr="000322F3">
        <w:rPr>
          <w:rFonts w:ascii="Arial" w:hAnsi="Arial" w:cs="Arial"/>
          <w:b/>
          <w:sz w:val="20"/>
          <w:szCs w:val="20"/>
        </w:rPr>
        <w:t>Uwaga:</w:t>
      </w:r>
    </w:p>
    <w:p w14:paraId="2B66581B" w14:textId="77777777" w:rsidR="00A17FFB" w:rsidRPr="000322F3" w:rsidRDefault="00A17FFB" w:rsidP="00A17FFB">
      <w:pPr>
        <w:spacing w:after="120"/>
        <w:ind w:right="-334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0322F3">
        <w:rPr>
          <w:rFonts w:ascii="Arial" w:hAnsi="Arial" w:cs="Arial"/>
          <w:i/>
          <w:spacing w:val="-4"/>
          <w:sz w:val="20"/>
          <w:szCs w:val="20"/>
        </w:rPr>
        <w:t xml:space="preserve">W przypadku gdy Wykonawca nie </w:t>
      </w:r>
      <w:r>
        <w:rPr>
          <w:rFonts w:ascii="Arial" w:hAnsi="Arial" w:cs="Arial"/>
          <w:i/>
          <w:spacing w:val="-4"/>
          <w:sz w:val="20"/>
          <w:szCs w:val="20"/>
        </w:rPr>
        <w:t>wskazuje podwykonawcy wykreślić.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A17FFB" w:rsidRPr="00FA0CAC" w14:paraId="4378D824" w14:textId="77777777" w:rsidTr="00A17FFB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04EE033" w14:textId="6C09E8DD" w:rsidR="00A17FFB" w:rsidRPr="00FA0CAC" w:rsidRDefault="00A17FFB" w:rsidP="006E2C58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 w:rsidRPr="00FA0CAC">
              <w:rPr>
                <w:rFonts w:ascii="Arial" w:hAnsi="Arial" w:cs="Arial"/>
                <w:b/>
              </w:rPr>
              <w:t>OŚ</w:t>
            </w:r>
            <w:r w:rsidR="00E26923">
              <w:rPr>
                <w:rFonts w:ascii="Arial" w:hAnsi="Arial" w:cs="Arial"/>
                <w:b/>
              </w:rPr>
              <w:t>W</w:t>
            </w:r>
            <w:r w:rsidRPr="00FA0CAC">
              <w:rPr>
                <w:rFonts w:ascii="Arial" w:hAnsi="Arial" w:cs="Arial"/>
                <w:b/>
              </w:rPr>
              <w:t xml:space="preserve">IADCZAM, </w:t>
            </w:r>
          </w:p>
          <w:p w14:paraId="3CFBB694" w14:textId="6B9E1298" w:rsidR="00A17FFB" w:rsidRPr="00FA0CAC" w:rsidRDefault="00A17FFB" w:rsidP="003625B2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 w:rsidRPr="00A17FFB">
              <w:rPr>
                <w:rFonts w:ascii="Arial" w:hAnsi="Arial" w:cs="Arial"/>
                <w:b/>
              </w:rPr>
              <w:t>że podmiot/y wymieniony/e w Formularz</w:t>
            </w:r>
            <w:r w:rsidR="00655BD2">
              <w:rPr>
                <w:rFonts w:ascii="Arial" w:hAnsi="Arial" w:cs="Arial"/>
                <w:b/>
              </w:rPr>
              <w:t>u</w:t>
            </w:r>
            <w:r w:rsidRPr="00A17FFB">
              <w:rPr>
                <w:rFonts w:ascii="Arial" w:hAnsi="Arial" w:cs="Arial"/>
                <w:b/>
              </w:rPr>
              <w:t xml:space="preserve"> ofertow</w:t>
            </w:r>
            <w:r w:rsidR="00655BD2">
              <w:rPr>
                <w:rFonts w:ascii="Arial" w:hAnsi="Arial" w:cs="Arial"/>
                <w:b/>
              </w:rPr>
              <w:t>ym</w:t>
            </w:r>
            <w:r w:rsidRPr="00A17FFB">
              <w:rPr>
                <w:rFonts w:ascii="Arial" w:hAnsi="Arial" w:cs="Arial"/>
                <w:b/>
              </w:rPr>
              <w:t>, będący/e podwykonawcą/</w:t>
            </w:r>
            <w:proofErr w:type="spellStart"/>
            <w:r w:rsidRPr="00A17FFB">
              <w:rPr>
                <w:rFonts w:ascii="Arial" w:hAnsi="Arial" w:cs="Arial"/>
                <w:b/>
              </w:rPr>
              <w:t>ami</w:t>
            </w:r>
            <w:proofErr w:type="spellEnd"/>
            <w:r w:rsidRPr="00A17FFB">
              <w:rPr>
                <w:rFonts w:ascii="Arial" w:hAnsi="Arial" w:cs="Arial"/>
                <w:b/>
              </w:rPr>
              <w:t xml:space="preserve">, nie podlega/ją wykluczeniu </w:t>
            </w:r>
            <w:r>
              <w:rPr>
                <w:rFonts w:ascii="Arial" w:hAnsi="Arial" w:cs="Arial"/>
                <w:b/>
              </w:rPr>
              <w:br/>
            </w:r>
            <w:r w:rsidRPr="00A17FFB">
              <w:rPr>
                <w:rFonts w:ascii="Arial" w:hAnsi="Arial" w:cs="Arial"/>
                <w:b/>
              </w:rPr>
              <w:t>z postępowania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F98327F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2CD5E6BD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501A7C5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8DF281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1F9D12B6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67E38D68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FB4BEF4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740E46E4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3D32038" w14:textId="77777777" w:rsidR="00A17FFB" w:rsidRPr="00FA0CAC" w:rsidRDefault="00A17FFB" w:rsidP="006E2C58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</w:t>
            </w:r>
          </w:p>
          <w:p w14:paraId="2587AE01" w14:textId="77777777" w:rsidR="00A17FFB" w:rsidRPr="00FA0CAC" w:rsidRDefault="00A17FFB" w:rsidP="006E2C58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  <w:p w14:paraId="51BFBB14" w14:textId="77777777" w:rsidR="00A17FFB" w:rsidRPr="00FA0CAC" w:rsidRDefault="00A17FFB" w:rsidP="00E26923">
            <w:pPr>
              <w:pStyle w:val="Tekstpodstawowywcity"/>
              <w:spacing w:after="120"/>
              <w:ind w:left="0" w:firstLine="0"/>
              <w:rPr>
                <w:rFonts w:ascii="Arial" w:hAnsi="Arial" w:cs="Arial"/>
                <w:b/>
                <w:i/>
              </w:rPr>
            </w:pPr>
          </w:p>
        </w:tc>
      </w:tr>
    </w:tbl>
    <w:p w14:paraId="0E08A9CF" w14:textId="77777777" w:rsidR="00A17FFB" w:rsidRDefault="00A17FFB" w:rsidP="00E26923">
      <w:pPr>
        <w:ind w:left="284" w:right="-335"/>
        <w:jc w:val="both"/>
        <w:rPr>
          <w:rFonts w:ascii="Arial" w:hAnsi="Arial" w:cs="Arial"/>
          <w:b/>
          <w:sz w:val="20"/>
          <w:szCs w:val="20"/>
        </w:rPr>
      </w:pPr>
    </w:p>
    <w:p w14:paraId="284CD50D" w14:textId="77777777" w:rsidR="00E26923" w:rsidRDefault="00E26923" w:rsidP="000322F3">
      <w:pPr>
        <w:keepNext/>
        <w:spacing w:after="120"/>
        <w:jc w:val="center"/>
        <w:rPr>
          <w:rFonts w:ascii="Arial" w:hAnsi="Arial" w:cs="Arial"/>
          <w:b/>
          <w:bCs/>
        </w:rPr>
      </w:pPr>
    </w:p>
    <w:p w14:paraId="78628B05" w14:textId="77777777" w:rsidR="00E26923" w:rsidRDefault="00E26923" w:rsidP="000322F3">
      <w:pPr>
        <w:keepNext/>
        <w:spacing w:after="120"/>
        <w:jc w:val="center"/>
        <w:rPr>
          <w:rFonts w:ascii="Arial" w:hAnsi="Arial" w:cs="Arial"/>
          <w:b/>
          <w:bCs/>
        </w:rPr>
      </w:pPr>
    </w:p>
    <w:p w14:paraId="7D671DAC" w14:textId="7984D815" w:rsidR="00B73F66" w:rsidRPr="000322F3" w:rsidRDefault="00B73F66" w:rsidP="000322F3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t>OŚWIADCZENI</w:t>
      </w:r>
      <w:r w:rsidR="00A17FFB">
        <w:rPr>
          <w:rFonts w:ascii="Arial" w:hAnsi="Arial" w:cs="Arial"/>
          <w:b/>
          <w:bCs/>
        </w:rPr>
        <w:t>E DOTYCZĄCE PODANYCH INFORMACJI</w:t>
      </w:r>
    </w:p>
    <w:p w14:paraId="77EA4784" w14:textId="77777777" w:rsidR="00B73F66" w:rsidRPr="00731733" w:rsidRDefault="00B73F66" w:rsidP="00B73F66">
      <w:pPr>
        <w:pStyle w:val="Default"/>
        <w:jc w:val="center"/>
        <w:rPr>
          <w:rFonts w:ascii="Times New Roman" w:hAnsi="Times New Roman" w:cs="Times New Roman"/>
        </w:rPr>
      </w:pPr>
    </w:p>
    <w:p w14:paraId="71C692DA" w14:textId="69776907" w:rsidR="00B73F66" w:rsidRPr="000322F3" w:rsidRDefault="00B73F66" w:rsidP="00B73F66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322F3">
        <w:rPr>
          <w:color w:val="auto"/>
          <w:sz w:val="20"/>
          <w:szCs w:val="20"/>
        </w:rPr>
        <w:t>ścią konsekwencji wprowadzenia Z</w:t>
      </w:r>
      <w:r w:rsidRPr="000322F3">
        <w:rPr>
          <w:color w:val="auto"/>
          <w:sz w:val="20"/>
          <w:szCs w:val="20"/>
        </w:rPr>
        <w:t xml:space="preserve">amawiającego w błąd przy przedstawianiu informacji. </w:t>
      </w:r>
    </w:p>
    <w:p w14:paraId="69FCB7CB" w14:textId="77777777" w:rsidR="00B73F66" w:rsidRDefault="00B73F66" w:rsidP="00B73F66">
      <w:pPr>
        <w:pStyle w:val="Defaul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0322F3" w:rsidRPr="00FA0CAC" w14:paraId="5E507058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F23D7AA" w14:textId="77777777" w:rsidR="000322F3" w:rsidRPr="00FA0CAC" w:rsidRDefault="00000000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pict w14:anchorId="48118CDC">
                <v:shape id="_x0000_s2051" type="#_x0000_t202" style="position:absolute;left:0;text-align:left;margin-left:.75pt;margin-top:-11.8pt;width:181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O8KQIAAFg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">
                  <v:textbox>
                    <w:txbxContent>
                      <w:p w14:paraId="4CADAFF4" w14:textId="77777777" w:rsidR="000322F3" w:rsidRDefault="000322F3" w:rsidP="000322F3"/>
                      <w:p w14:paraId="3E44075F" w14:textId="77777777" w:rsidR="000322F3" w:rsidRDefault="000322F3" w:rsidP="000322F3"/>
                      <w:p w14:paraId="52DB9849" w14:textId="77777777" w:rsidR="000322F3" w:rsidRDefault="000322F3" w:rsidP="000322F3"/>
                      <w:p w14:paraId="4D6DFB04" w14:textId="77777777" w:rsidR="000322F3" w:rsidRPr="00CC0CF3" w:rsidRDefault="000322F3" w:rsidP="000322F3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0F43A1C5" w14:textId="77777777" w:rsidR="000322F3" w:rsidRPr="00C03BFF" w:rsidRDefault="000322F3" w:rsidP="000322F3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pieczęć Wykonawcy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3D156455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78B6E6F8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BC7ACFC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564400CF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09DFE70F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6DAFE677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0295008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1BEFEC7E" w14:textId="77777777" w:rsidR="000322F3" w:rsidRPr="00FA6D9F" w:rsidRDefault="000322F3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4EF2C040" w14:textId="77777777" w:rsidR="00B94448" w:rsidRDefault="00B94448" w:rsidP="00FA0CAC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p w14:paraId="0904A13C" w14:textId="77777777" w:rsidR="00E547ED" w:rsidRPr="00E547ED" w:rsidRDefault="00E547ED" w:rsidP="00FA0CAC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sectPr w:rsidR="00E547ED" w:rsidRPr="00E547ED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FD231" w14:textId="77777777" w:rsidR="00C82894" w:rsidRDefault="00C82894">
      <w:r>
        <w:separator/>
      </w:r>
    </w:p>
  </w:endnote>
  <w:endnote w:type="continuationSeparator" w:id="0">
    <w:p w14:paraId="685423D3" w14:textId="77777777" w:rsidR="00C82894" w:rsidRDefault="00C82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1DA20" w14:textId="5BF6505C" w:rsidR="00212DF4" w:rsidRDefault="006E3DC3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55BD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FC9A39C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4581F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76455C59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5DF4C049" w14:textId="567F7849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2009F0">
      <w:rPr>
        <w:rFonts w:ascii="Arial" w:hAnsi="Arial" w:cs="Arial"/>
        <w:sz w:val="14"/>
        <w:szCs w:val="14"/>
      </w:rPr>
      <w:t>tryb podstawowy</w:t>
    </w:r>
  </w:p>
  <w:p w14:paraId="11819766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3399E698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32301416" w14:textId="49D41D5E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6E3DC3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6E3DC3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924962">
      <w:rPr>
        <w:rStyle w:val="Numerstrony"/>
        <w:rFonts w:ascii="Arial" w:hAnsi="Arial" w:cs="Arial"/>
        <w:noProof/>
        <w:sz w:val="14"/>
        <w:szCs w:val="14"/>
      </w:rPr>
      <w:t>4</w:t>
    </w:r>
    <w:r w:rsidR="006E3DC3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E547ED">
      <w:rPr>
        <w:rStyle w:val="Numerstrony"/>
        <w:rFonts w:ascii="Arial" w:hAnsi="Arial" w:cs="Arial"/>
        <w:sz w:val="14"/>
        <w:szCs w:val="14"/>
      </w:rPr>
      <w:t xml:space="preserve"> z </w:t>
    </w:r>
    <w:r w:rsidR="00D43F4A">
      <w:rPr>
        <w:rStyle w:val="Numerstrony"/>
        <w:rFonts w:ascii="Arial" w:hAnsi="Arial" w:cs="Arial"/>
        <w:sz w:val="14"/>
        <w:szCs w:val="14"/>
      </w:rPr>
      <w:t>3</w:t>
    </w:r>
  </w:p>
  <w:p w14:paraId="797F52AD" w14:textId="5C35DE65" w:rsidR="00C819D2" w:rsidRPr="00C42707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E26923">
      <w:rPr>
        <w:rFonts w:ascii="Arial" w:hAnsi="Arial" w:cs="Arial"/>
        <w:spacing w:val="-4"/>
        <w:sz w:val="14"/>
        <w:szCs w:val="14"/>
      </w:rPr>
      <w:t>remont korytarzy znajdujących się</w:t>
    </w:r>
    <w:r w:rsidRPr="00C42707">
      <w:rPr>
        <w:rFonts w:ascii="Arial" w:hAnsi="Arial" w:cs="Arial"/>
        <w:spacing w:val="-4"/>
        <w:sz w:val="14"/>
        <w:szCs w:val="14"/>
      </w:rPr>
      <w:t xml:space="preserve"> w budynku Sądu Rejonowego w Otwocku przy ul. Armii Krajowej 2  </w:t>
    </w:r>
  </w:p>
  <w:p w14:paraId="2493AA04" w14:textId="3EBDDB8B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Rodzaj zamówienia: </w:t>
    </w:r>
    <w:r w:rsidR="00E26923">
      <w:rPr>
        <w:rFonts w:ascii="Arial" w:hAnsi="Arial" w:cs="Arial"/>
        <w:sz w:val="14"/>
        <w:szCs w:val="14"/>
      </w:rPr>
      <w:t>roboty budowlane</w:t>
    </w:r>
  </w:p>
  <w:p w14:paraId="4FEE15F9" w14:textId="4356CA0D" w:rsidR="00C819D2" w:rsidRDefault="00E547ED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672A85">
      <w:rPr>
        <w:rFonts w:ascii="Arial" w:hAnsi="Arial" w:cs="Arial"/>
        <w:sz w:val="14"/>
        <w:szCs w:val="14"/>
      </w:rPr>
      <w:t>ADM.261.</w:t>
    </w:r>
    <w:r w:rsidR="00E26923">
      <w:rPr>
        <w:rFonts w:ascii="Arial" w:hAnsi="Arial" w:cs="Arial"/>
        <w:sz w:val="14"/>
        <w:szCs w:val="14"/>
      </w:rPr>
      <w:t>3</w:t>
    </w:r>
    <w:r w:rsidR="00672A85">
      <w:rPr>
        <w:rFonts w:ascii="Arial" w:hAnsi="Arial" w:cs="Arial"/>
        <w:sz w:val="14"/>
        <w:szCs w:val="14"/>
      </w:rPr>
      <w:t>.2025</w:t>
    </w:r>
    <w:r w:rsidR="00C819D2">
      <w:rPr>
        <w:rFonts w:ascii="Arial" w:hAnsi="Arial" w:cs="Arial"/>
        <w:sz w:val="14"/>
        <w:szCs w:val="14"/>
      </w:rPr>
      <w:t xml:space="preserve"> – </w:t>
    </w:r>
    <w:r w:rsidR="00FA6D9F">
      <w:rPr>
        <w:rFonts w:ascii="Arial" w:hAnsi="Arial" w:cs="Arial"/>
        <w:sz w:val="14"/>
        <w:szCs w:val="14"/>
      </w:rPr>
      <w:t xml:space="preserve">Oświadczenie o </w:t>
    </w:r>
    <w:r w:rsidR="00153165">
      <w:rPr>
        <w:rFonts w:ascii="Arial" w:hAnsi="Arial" w:cs="Arial"/>
        <w:sz w:val="14"/>
        <w:szCs w:val="14"/>
      </w:rPr>
      <w:t>braku podstaw do wykluczenia</w:t>
    </w:r>
  </w:p>
  <w:p w14:paraId="7BCDC5F9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70E97" w14:textId="77777777" w:rsidR="00C82894" w:rsidRDefault="00C82894">
      <w:r>
        <w:separator/>
      </w:r>
    </w:p>
  </w:footnote>
  <w:footnote w:type="continuationSeparator" w:id="0">
    <w:p w14:paraId="477E4387" w14:textId="77777777" w:rsidR="00C82894" w:rsidRDefault="00C82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363689">
    <w:abstractNumId w:val="0"/>
  </w:num>
  <w:num w:numId="2" w16cid:durableId="2012560220">
    <w:abstractNumId w:val="35"/>
  </w:num>
  <w:num w:numId="3" w16cid:durableId="4325543">
    <w:abstractNumId w:val="62"/>
  </w:num>
  <w:num w:numId="4" w16cid:durableId="1122577890">
    <w:abstractNumId w:val="63"/>
  </w:num>
  <w:num w:numId="5" w16cid:durableId="1117792230">
    <w:abstractNumId w:val="38"/>
  </w:num>
  <w:num w:numId="6" w16cid:durableId="2144274372">
    <w:abstractNumId w:val="76"/>
  </w:num>
  <w:num w:numId="7" w16cid:durableId="367099460">
    <w:abstractNumId w:val="72"/>
  </w:num>
  <w:num w:numId="8" w16cid:durableId="1342925502">
    <w:abstractNumId w:val="66"/>
  </w:num>
  <w:num w:numId="9" w16cid:durableId="1099254790">
    <w:abstractNumId w:val="46"/>
  </w:num>
  <w:num w:numId="10" w16cid:durableId="1848597885">
    <w:abstractNumId w:val="30"/>
  </w:num>
  <w:num w:numId="11" w16cid:durableId="112216952">
    <w:abstractNumId w:val="45"/>
  </w:num>
  <w:num w:numId="12" w16cid:durableId="2112504726">
    <w:abstractNumId w:val="65"/>
  </w:num>
  <w:num w:numId="13" w16cid:durableId="2095541235">
    <w:abstractNumId w:val="37"/>
  </w:num>
  <w:num w:numId="14" w16cid:durableId="160315218">
    <w:abstractNumId w:val="69"/>
  </w:num>
  <w:num w:numId="15" w16cid:durableId="1486580116">
    <w:abstractNumId w:val="59"/>
  </w:num>
  <w:num w:numId="16" w16cid:durableId="1415514705">
    <w:abstractNumId w:val="36"/>
  </w:num>
  <w:num w:numId="17" w16cid:durableId="834345833">
    <w:abstractNumId w:val="32"/>
  </w:num>
  <w:num w:numId="18" w16cid:durableId="1325815531">
    <w:abstractNumId w:val="58"/>
  </w:num>
  <w:num w:numId="19" w16cid:durableId="1389185347">
    <w:abstractNumId w:val="24"/>
  </w:num>
  <w:num w:numId="20" w16cid:durableId="2020739317">
    <w:abstractNumId w:val="74"/>
  </w:num>
  <w:num w:numId="21" w16cid:durableId="1062216132">
    <w:abstractNumId w:val="61"/>
  </w:num>
  <w:num w:numId="22" w16cid:durableId="3896733">
    <w:abstractNumId w:val="48"/>
  </w:num>
  <w:num w:numId="23" w16cid:durableId="1183473405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05CF8"/>
    <w:rsid w:val="00010DD0"/>
    <w:rsid w:val="00011470"/>
    <w:rsid w:val="00011D0C"/>
    <w:rsid w:val="000121FD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65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09F0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5B2"/>
    <w:rsid w:val="00362949"/>
    <w:rsid w:val="00363527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33C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87E61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6C4A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10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C57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073E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3E82"/>
    <w:rsid w:val="0065421B"/>
    <w:rsid w:val="00655BD2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2D8"/>
    <w:rsid w:val="0067254A"/>
    <w:rsid w:val="00672980"/>
    <w:rsid w:val="00672A85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3DC3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17"/>
    <w:rsid w:val="008852D8"/>
    <w:rsid w:val="008858D1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3A3D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4962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463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7799F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894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A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923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7ED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B78B7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12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5404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5521759"/>
  <w15:docId w15:val="{356FEB05-DC52-4035-8E18-CE32AE6F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199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2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5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67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200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6039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882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2375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0638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3761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4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7909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2549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514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9762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3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9231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892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895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67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99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6868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0223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0540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2322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3286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1148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8995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9199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9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5135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5679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319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7662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638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9218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9721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831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50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0047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89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4514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27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941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689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1165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1074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9571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074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441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21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1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782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1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217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338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423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0716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167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9084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6363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9759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7814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3351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78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6183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8859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925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14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B1EC8-C1ED-46C0-B984-7C1ADD4F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5004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10</cp:revision>
  <cp:lastPrinted>2016-12-15T13:37:00Z</cp:lastPrinted>
  <dcterms:created xsi:type="dcterms:W3CDTF">2021-03-04T15:12:00Z</dcterms:created>
  <dcterms:modified xsi:type="dcterms:W3CDTF">2025-06-25T09:06:00Z</dcterms:modified>
</cp:coreProperties>
</file>